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4024C5">
        <w:rPr>
          <w:rFonts w:ascii="Times New Roman" w:hAnsi="Times New Roman"/>
          <w:sz w:val="24"/>
        </w:rPr>
        <w:t>529-КР</w:t>
      </w:r>
      <w:r w:rsidRPr="00D53E31">
        <w:rPr>
          <w:rFonts w:ascii="Times New Roman" w:hAnsi="Times New Roman"/>
          <w:sz w:val="24"/>
        </w:rPr>
        <w:t>-201</w:t>
      </w:r>
      <w:r w:rsidR="00765595">
        <w:rPr>
          <w:rFonts w:ascii="Times New Roman" w:hAnsi="Times New Roman"/>
          <w:sz w:val="24"/>
        </w:rPr>
        <w:t>7</w:t>
      </w:r>
    </w:p>
    <w:p w:rsidR="00740EAB" w:rsidRPr="00D104FA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A6393F" w:rsidRPr="00D104FA" w:rsidRDefault="00A6393F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A6393F" w:rsidRPr="00D104FA" w:rsidRDefault="00A6393F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A6393F" w:rsidRPr="00D104FA" w:rsidRDefault="00A6393F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>:</w:t>
      </w:r>
      <w:r w:rsidR="003F1EF9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4024C5">
        <w:rPr>
          <w:rFonts w:ascii="Times New Roman" w:hAnsi="Times New Roman"/>
          <w:b/>
          <w:kern w:val="1"/>
          <w:sz w:val="24"/>
          <w:lang w:eastAsia="ar-SA"/>
        </w:rPr>
        <w:t>«Услуги по оформлению подписки и доставке периодических изданий для ОАО «Славнефть-ЯНОС» на 2018 год»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D104FA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Pr="00E87913" w:rsidRDefault="004024C5" w:rsidP="00E37573">
      <w:pPr>
        <w:suppressAutoHyphens/>
        <w:autoSpaceDE w:val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u w:val="single"/>
          <w:lang w:eastAsia="ar-SA"/>
        </w:rPr>
        <w:t>Подписной период:</w:t>
      </w:r>
      <w:r w:rsidR="00E37573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E37573" w:rsidRPr="008E2807">
        <w:rPr>
          <w:rFonts w:ascii="Times New Roman" w:hAnsi="Times New Roman"/>
          <w:b/>
          <w:kern w:val="1"/>
          <w:sz w:val="24"/>
          <w:lang w:eastAsia="ar-SA"/>
        </w:rPr>
        <w:t>с</w:t>
      </w:r>
      <w:r w:rsidR="00E37573" w:rsidRPr="008E2807">
        <w:rPr>
          <w:rFonts w:ascii="Times New Roman" w:hAnsi="Times New Roman"/>
          <w:b/>
          <w:bCs/>
          <w:i/>
          <w:kern w:val="1"/>
          <w:sz w:val="24"/>
          <w:lang w:eastAsia="ar-SA"/>
        </w:rPr>
        <w:t xml:space="preserve"> </w:t>
      </w:r>
      <w:r w:rsidR="00EA3A52" w:rsidRPr="008E2807">
        <w:rPr>
          <w:rFonts w:ascii="Times New Roman" w:hAnsi="Times New Roman"/>
          <w:b/>
          <w:bCs/>
          <w:kern w:val="1"/>
          <w:sz w:val="24"/>
          <w:lang w:eastAsia="ar-SA"/>
        </w:rPr>
        <w:t>01.0</w:t>
      </w:r>
      <w:r w:rsidR="00E37573" w:rsidRPr="008E2807">
        <w:rPr>
          <w:rFonts w:ascii="Times New Roman" w:hAnsi="Times New Roman"/>
          <w:b/>
          <w:bCs/>
          <w:kern w:val="1"/>
          <w:sz w:val="24"/>
          <w:lang w:eastAsia="ar-SA"/>
        </w:rPr>
        <w:t>1</w:t>
      </w:r>
      <w:r w:rsidR="00EA3A52" w:rsidRPr="008E2807">
        <w:rPr>
          <w:rFonts w:ascii="Times New Roman" w:hAnsi="Times New Roman"/>
          <w:b/>
          <w:bCs/>
          <w:kern w:val="1"/>
          <w:sz w:val="24"/>
          <w:lang w:eastAsia="ar-SA"/>
        </w:rPr>
        <w:t>.2018 г.</w:t>
      </w:r>
      <w:r w:rsidR="00E37573" w:rsidRPr="008E2807">
        <w:rPr>
          <w:rFonts w:ascii="Times New Roman" w:hAnsi="Times New Roman"/>
          <w:b/>
          <w:bCs/>
          <w:kern w:val="1"/>
          <w:sz w:val="24"/>
          <w:lang w:eastAsia="ar-SA"/>
        </w:rPr>
        <w:t xml:space="preserve"> по</w:t>
      </w:r>
      <w:r w:rsidR="001571F6" w:rsidRPr="008E2807">
        <w:rPr>
          <w:rFonts w:ascii="Times New Roman" w:hAnsi="Times New Roman"/>
          <w:b/>
          <w:bCs/>
          <w:kern w:val="1"/>
          <w:sz w:val="24"/>
          <w:lang w:eastAsia="ar-SA"/>
        </w:rPr>
        <w:t xml:space="preserve"> </w:t>
      </w:r>
      <w:r w:rsidR="00EA3A52" w:rsidRPr="008E2807">
        <w:rPr>
          <w:rFonts w:ascii="Times New Roman" w:hAnsi="Times New Roman"/>
          <w:b/>
          <w:bCs/>
          <w:kern w:val="1"/>
          <w:sz w:val="24"/>
          <w:lang w:eastAsia="ar-SA"/>
        </w:rPr>
        <w:t>31.12.2018</w:t>
      </w:r>
      <w:r w:rsidR="001571F6" w:rsidRPr="008E2807">
        <w:rPr>
          <w:rFonts w:ascii="Times New Roman" w:hAnsi="Times New Roman"/>
          <w:b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E37573" w:rsidRPr="00E37573" w:rsidRDefault="00E37573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u w:val="single"/>
          <w:lang w:eastAsia="ar-SA"/>
        </w:rPr>
        <w:t>Требования к предмету закупки:</w:t>
      </w:r>
      <w:r>
        <w:rPr>
          <w:rFonts w:ascii="Times New Roman" w:hAnsi="Times New Roman"/>
          <w:kern w:val="1"/>
          <w:sz w:val="24"/>
          <w:lang w:eastAsia="ar-SA"/>
        </w:rPr>
        <w:t xml:space="preserve"> изложены в проекте договора (Форма № 4 к настоящему ПДО)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D104FA" w:rsidRPr="00BF1914" w:rsidRDefault="00E37573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u w:val="single"/>
          <w:lang w:eastAsia="ar-SA"/>
        </w:rPr>
        <w:t>Требования к контрагенту:</w:t>
      </w:r>
      <w:r w:rsidR="00D104FA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D104FA" w:rsidRDefault="00BF1914" w:rsidP="00BF1914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tbl>
      <w:tblPr>
        <w:tblW w:w="98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3612"/>
        <w:gridCol w:w="3402"/>
        <w:gridCol w:w="992"/>
        <w:gridCol w:w="1147"/>
      </w:tblGrid>
      <w:tr w:rsidR="00E37573" w:rsidRPr="00E37573" w:rsidTr="00B9653F">
        <w:trPr>
          <w:trHeight w:val="114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Ед. изм.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E37573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E37573" w:rsidRPr="00E37573" w:rsidTr="00B9653F">
        <w:trPr>
          <w:trHeight w:val="285"/>
        </w:trPr>
        <w:tc>
          <w:tcPr>
            <w:tcW w:w="9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757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1</w:t>
            </w:r>
            <w:r w:rsidRPr="00E37573">
              <w:rPr>
                <w:rFonts w:ascii="Times New Roman" w:hAnsi="Times New Roman"/>
                <w:b/>
                <w:bCs/>
                <w:sz w:val="20"/>
                <w:szCs w:val="20"/>
              </w:rPr>
              <w:t>. Опыт проведения работ</w:t>
            </w:r>
          </w:p>
        </w:tc>
      </w:tr>
      <w:tr w:rsidR="00E37573" w:rsidRPr="00E37573" w:rsidTr="00B9653F">
        <w:trPr>
          <w:trHeight w:val="169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37573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>Опыт работы по оформлению подписки и доставке периодических изданий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 xml:space="preserve">Справка </w:t>
            </w:r>
            <w:r>
              <w:rPr>
                <w:rFonts w:ascii="Times New Roman" w:hAnsi="Times New Roman"/>
                <w:sz w:val="20"/>
                <w:szCs w:val="20"/>
              </w:rPr>
              <w:t>(Форма 6</w:t>
            </w:r>
            <w:r w:rsidRPr="00E37573">
              <w:rPr>
                <w:rFonts w:ascii="Times New Roman" w:hAnsi="Times New Roman"/>
                <w:sz w:val="20"/>
                <w:szCs w:val="20"/>
              </w:rPr>
              <w:t>) о заключенных и выполненных аналогичных договорах за последние 3 года, предшествующие году подачи оферты за подписью руководителя предприятия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>Наличие/отсутствие договора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 xml:space="preserve">Наличие (2 и более договора)  </w:t>
            </w:r>
          </w:p>
        </w:tc>
      </w:tr>
      <w:tr w:rsidR="00E37573" w:rsidRPr="00E37573" w:rsidTr="00B9653F">
        <w:trPr>
          <w:trHeight w:val="285"/>
        </w:trPr>
        <w:tc>
          <w:tcPr>
            <w:tcW w:w="9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757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2</w:t>
            </w:r>
            <w:r w:rsidRPr="00E37573">
              <w:rPr>
                <w:rFonts w:ascii="Times New Roman" w:hAnsi="Times New Roman"/>
                <w:b/>
                <w:bCs/>
                <w:sz w:val="20"/>
                <w:szCs w:val="20"/>
              </w:rPr>
              <w:t>. Иные требования</w:t>
            </w:r>
          </w:p>
        </w:tc>
      </w:tr>
      <w:tr w:rsidR="00E37573" w:rsidRPr="00E37573" w:rsidTr="00B9653F">
        <w:trPr>
          <w:trHeight w:val="24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E37573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</w:t>
            </w:r>
            <w:r w:rsidR="008E2807">
              <w:rPr>
                <w:rFonts w:ascii="Times New Roman" w:hAnsi="Times New Roman"/>
                <w:sz w:val="20"/>
                <w:szCs w:val="20"/>
              </w:rPr>
              <w:t>етчика с ОАО «Славнефть-ЯНОС», ПАО «НК «Роснефть», П</w:t>
            </w:r>
            <w:r w:rsidRPr="00E37573">
              <w:rPr>
                <w:rFonts w:ascii="Times New Roman" w:hAnsi="Times New Roman"/>
                <w:sz w:val="20"/>
                <w:szCs w:val="20"/>
              </w:rPr>
              <w:t>АО «Газпром нефть» в связи с существенными нарушениями договора, исковые требования по которым были удовлетворены, а также случаев  рас</w:t>
            </w:r>
            <w:r w:rsidR="008E2807">
              <w:rPr>
                <w:rFonts w:ascii="Times New Roman" w:hAnsi="Times New Roman"/>
                <w:sz w:val="20"/>
                <w:szCs w:val="20"/>
              </w:rPr>
              <w:t>торжения ОАО «Славнефть-ЯНОС», ПАО «НК «Роснефть», П</w:t>
            </w:r>
            <w:r w:rsidRPr="00E37573">
              <w:rPr>
                <w:rFonts w:ascii="Times New Roman" w:hAnsi="Times New Roman"/>
                <w:sz w:val="20"/>
                <w:szCs w:val="20"/>
              </w:rPr>
              <w:t>АО «Газпром нефть» в одностороннем порядке договора в связи с существенными нарушениями его условий.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>Наличие/отсутствие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</w:tr>
      <w:tr w:rsidR="00E37573" w:rsidRPr="00E37573" w:rsidTr="00B9653F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E37573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 xml:space="preserve">Возможность предоставления всех подписных изданий по Приложению №1 к Договору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>Наличие/отсутствие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73" w:rsidRPr="00E37573" w:rsidRDefault="00E37573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</w:tbl>
    <w:p w:rsidR="008E2807" w:rsidRDefault="008E2807" w:rsidP="008E2807">
      <w:pPr>
        <w:autoSpaceDE w:val="0"/>
        <w:spacing w:before="240" w:after="120"/>
        <w:jc w:val="both"/>
        <w:rPr>
          <w:rFonts w:ascii="Times New Roman" w:hAnsi="Times New Roman"/>
          <w:b/>
          <w:iCs/>
          <w:sz w:val="24"/>
        </w:rPr>
      </w:pPr>
    </w:p>
    <w:p w:rsidR="008E2807" w:rsidRDefault="008E2807" w:rsidP="008E2807">
      <w:pPr>
        <w:autoSpaceDE w:val="0"/>
        <w:spacing w:before="240" w:after="120"/>
        <w:jc w:val="both"/>
        <w:rPr>
          <w:rFonts w:ascii="Times New Roman" w:hAnsi="Times New Roman"/>
          <w:b/>
          <w:iCs/>
          <w:sz w:val="24"/>
        </w:rPr>
      </w:pPr>
    </w:p>
    <w:p w:rsidR="008E2807" w:rsidRDefault="008E2807" w:rsidP="008E2807">
      <w:pPr>
        <w:autoSpaceDE w:val="0"/>
        <w:spacing w:before="240" w:after="120"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lastRenderedPageBreak/>
        <w:t>2</w:t>
      </w:r>
      <w:r w:rsidR="00245E80" w:rsidRPr="003E57B4">
        <w:rPr>
          <w:rFonts w:ascii="Times New Roman" w:hAnsi="Times New Roman"/>
          <w:b/>
          <w:iCs/>
          <w:sz w:val="24"/>
        </w:rPr>
        <w:t>. Условия выполнения работ.</w:t>
      </w:r>
    </w:p>
    <w:p w:rsidR="00245E80" w:rsidRDefault="008E2807" w:rsidP="008E2807">
      <w:pPr>
        <w:autoSpaceDE w:val="0"/>
        <w:spacing w:before="240" w:after="12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iCs/>
          <w:sz w:val="24"/>
        </w:rPr>
        <w:t xml:space="preserve">         </w:t>
      </w:r>
      <w:r w:rsidR="00245E80" w:rsidRPr="003E57B4">
        <w:rPr>
          <w:rFonts w:ascii="Times New Roman" w:hAnsi="Times New Roman"/>
          <w:b/>
          <w:iCs/>
          <w:sz w:val="24"/>
        </w:rPr>
        <w:t xml:space="preserve"> </w:t>
      </w:r>
      <w:r w:rsidR="00245E80" w:rsidRPr="000A2A4C">
        <w:rPr>
          <w:rFonts w:ascii="Times New Roman" w:hAnsi="Times New Roman"/>
          <w:color w:val="000000"/>
          <w:sz w:val="24"/>
        </w:rPr>
        <w:t xml:space="preserve">Контрагент должен обладать соответствующими материально-техническими и кадровыми ресурсами, необходимыми для полного и своевременного выполнения договора по предложенной твердой договорной цене. </w:t>
      </w:r>
    </w:p>
    <w:p w:rsidR="00245E80" w:rsidRPr="003E57B4" w:rsidRDefault="008E2807" w:rsidP="00245E80">
      <w:pPr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Cs/>
          <w:sz w:val="24"/>
        </w:rPr>
        <w:t>3</w:t>
      </w:r>
      <w:r w:rsidR="00245E80" w:rsidRPr="003E57B4">
        <w:rPr>
          <w:rFonts w:ascii="Times New Roman" w:hAnsi="Times New Roman"/>
          <w:b/>
          <w:iCs/>
          <w:sz w:val="24"/>
        </w:rPr>
        <w:t xml:space="preserve">. Особые условия. 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t>В случае полного или частичного отзыва или ухудшения безотзывной оферты Победитель тендера будет обязан, безусловно и безоговорочно,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D30B86" w:rsidRPr="00C3289F" w:rsidRDefault="00D30B86" w:rsidP="00D30B86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30B86" w:rsidRDefault="00D30B8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D259C7">
        <w:rPr>
          <w:rFonts w:ascii="Times New Roman" w:hAnsi="Times New Roman"/>
          <w:b/>
          <w:bCs/>
          <w:sz w:val="24"/>
        </w:rPr>
        <w:t>Д.Ю. Уржумов</w:t>
      </w: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A571C5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8E2807">
        <w:rPr>
          <w:rFonts w:ascii="Times New Roman" w:hAnsi="Times New Roman"/>
          <w:sz w:val="24"/>
        </w:rPr>
        <w:t>529-КР</w:t>
      </w:r>
      <w:r w:rsidRPr="00C3289F">
        <w:rPr>
          <w:rFonts w:ascii="Times New Roman" w:hAnsi="Times New Roman"/>
          <w:sz w:val="24"/>
        </w:rPr>
        <w:t>-201</w:t>
      </w:r>
      <w:r w:rsidR="00D259C7">
        <w:rPr>
          <w:rFonts w:ascii="Times New Roman" w:hAnsi="Times New Roman"/>
          <w:sz w:val="24"/>
        </w:rPr>
        <w:t>7</w:t>
      </w:r>
    </w:p>
    <w:p w:rsidR="00981B55" w:rsidRDefault="00981B55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8E2807">
        <w:rPr>
          <w:rFonts w:ascii="Times New Roman" w:hAnsi="Times New Roman"/>
          <w:sz w:val="23"/>
          <w:szCs w:val="23"/>
        </w:rPr>
        <w:t>529-КР</w:t>
      </w:r>
      <w:r w:rsidRPr="001D52CE">
        <w:rPr>
          <w:rFonts w:ascii="Times New Roman" w:hAnsi="Times New Roman"/>
          <w:sz w:val="23"/>
          <w:szCs w:val="23"/>
        </w:rPr>
        <w:t>-201</w:t>
      </w:r>
      <w:r w:rsidR="00D259C7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FD3719">
        <w:rPr>
          <w:rFonts w:ascii="Times New Roman" w:hAnsi="Times New Roman"/>
          <w:sz w:val="23"/>
          <w:szCs w:val="23"/>
        </w:rPr>
        <w:t>20.11.2017 г.</w:t>
      </w:r>
      <w:bookmarkStart w:id="0" w:name="_GoBack"/>
      <w:bookmarkEnd w:id="0"/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>на</w:t>
      </w:r>
      <w:r w:rsidR="00245E80" w:rsidRPr="00245E80">
        <w:rPr>
          <w:rFonts w:ascii="Times New Roman" w:hAnsi="Times New Roman"/>
          <w:b/>
          <w:kern w:val="1"/>
          <w:sz w:val="24"/>
          <w:lang w:eastAsia="ar-SA"/>
        </w:rPr>
        <w:t xml:space="preserve"> </w:t>
      </w:r>
      <w:r w:rsidR="008E2807" w:rsidRPr="00BF6958">
        <w:rPr>
          <w:rFonts w:ascii="Times New Roman" w:hAnsi="Times New Roman"/>
          <w:b/>
          <w:kern w:val="1"/>
          <w:szCs w:val="22"/>
          <w:lang w:eastAsia="ar-SA"/>
        </w:rPr>
        <w:t>оказание услуг по оформлению подписки и доставке периодических печатных изданий для</w:t>
      </w:r>
      <w:r w:rsidR="00245E80" w:rsidRPr="00BF6958">
        <w:rPr>
          <w:rFonts w:ascii="Times New Roman" w:hAnsi="Times New Roman"/>
          <w:b/>
          <w:kern w:val="1"/>
          <w:szCs w:val="22"/>
          <w:lang w:eastAsia="ar-SA"/>
        </w:rPr>
        <w:t xml:space="preserve"> «Славнефть-ЯНОС»</w:t>
      </w:r>
      <w:r w:rsidRPr="00465A3A">
        <w:rPr>
          <w:rFonts w:ascii="Times New Roman" w:hAnsi="Times New Roman"/>
          <w:szCs w:val="22"/>
          <w:lang w:eastAsia="ar-SA"/>
        </w:rPr>
        <w:t xml:space="preserve">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8E2807">
        <w:rPr>
          <w:rFonts w:ascii="Times New Roman" w:hAnsi="Times New Roman"/>
          <w:sz w:val="24"/>
        </w:rPr>
        <w:t>529-КР</w:t>
      </w:r>
      <w:r w:rsidRPr="00C3289F">
        <w:rPr>
          <w:rFonts w:ascii="Times New Roman" w:hAnsi="Times New Roman"/>
          <w:sz w:val="24"/>
        </w:rPr>
        <w:t>-201</w:t>
      </w:r>
      <w:r w:rsidR="00D259C7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981B55" w:rsidRDefault="00981B55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8E2807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8E2807" w:rsidRDefault="008E2807" w:rsidP="00D259C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Оказание услуг по оформлению подписки и доставке периодических печатных изданий для «Славнефть-ЯНОС»</w:t>
            </w:r>
            <w:r w:rsidR="00537DAC">
              <w:rPr>
                <w:rFonts w:ascii="Times New Roman" w:hAnsi="Times New Roman"/>
                <w:sz w:val="24"/>
              </w:rPr>
              <w:t xml:space="preserve"> на 2018 год.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8E2807" w:rsidRDefault="009F23E1" w:rsidP="008E2807">
            <w:pPr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</w:pP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Начало работ – </w:t>
            </w:r>
            <w:r w:rsidR="00DC3952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01.0</w:t>
            </w:r>
            <w:r w:rsidR="008E2807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1</w:t>
            </w:r>
            <w:r w:rsidR="00DC3952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.2018г.</w:t>
            </w: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, окончание работ – </w:t>
            </w:r>
            <w:r w:rsidR="00DC3952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31.12.2018</w:t>
            </w: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г</w:t>
            </w:r>
            <w:r w:rsidR="008D5A5D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5F85" w:rsidRPr="00C3289F" w:rsidTr="00D9443F">
        <w:trPr>
          <w:trHeight w:val="675"/>
        </w:trPr>
        <w:tc>
          <w:tcPr>
            <w:tcW w:w="5103" w:type="dxa"/>
          </w:tcPr>
          <w:p w:rsidR="00E25F85" w:rsidRPr="008E2807" w:rsidRDefault="00E25F85" w:rsidP="00E25F8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Стоимость работ, рублей с НДС</w:t>
            </w:r>
          </w:p>
        </w:tc>
        <w:tc>
          <w:tcPr>
            <w:tcW w:w="4359" w:type="dxa"/>
          </w:tcPr>
          <w:p w:rsidR="00E25F85" w:rsidRPr="008E2807" w:rsidRDefault="00E25F85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  <w:r w:rsidR="008324F0" w:rsidRPr="00C3289F">
        <w:rPr>
          <w:rFonts w:ascii="Times New Roman" w:hAnsi="Times New Roman"/>
        </w:rPr>
        <w:br w:type="page"/>
      </w:r>
    </w:p>
    <w:p w:rsidR="00537DAC" w:rsidRDefault="00537DAC" w:rsidP="00B71877">
      <w:pPr>
        <w:jc w:val="right"/>
        <w:rPr>
          <w:rFonts w:ascii="Times New Roman" w:hAnsi="Times New Roman"/>
          <w:b/>
        </w:rPr>
        <w:sectPr w:rsidR="00537DAC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8E2807">
        <w:rPr>
          <w:rFonts w:ascii="Times New Roman" w:hAnsi="Times New Roman"/>
          <w:sz w:val="24"/>
        </w:rPr>
        <w:t>529-КР</w:t>
      </w:r>
      <w:r w:rsidR="00D259C7" w:rsidRPr="00D259C7">
        <w:rPr>
          <w:rFonts w:ascii="Times New Roman" w:hAnsi="Times New Roman"/>
          <w:sz w:val="24"/>
        </w:rPr>
        <w:t>-2017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8E2807">
        <w:rPr>
          <w:rFonts w:ascii="Times New Roman" w:hAnsi="Times New Roman"/>
          <w:sz w:val="24"/>
        </w:rPr>
        <w:t>529-КР</w:t>
      </w:r>
      <w:r w:rsidR="00D259C7" w:rsidRPr="00D259C7">
        <w:rPr>
          <w:rFonts w:ascii="Times New Roman" w:hAnsi="Times New Roman"/>
          <w:sz w:val="24"/>
        </w:rPr>
        <w:t>-2017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E87913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E87913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782C44" w:rsidRDefault="00782C4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37DAC" w:rsidRDefault="00537DA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37DAC" w:rsidRDefault="00537DAC" w:rsidP="00537DAC">
      <w:pPr>
        <w:spacing w:before="0"/>
        <w:rPr>
          <w:rFonts w:ascii="Times New Roman" w:hAnsi="Times New Roman"/>
          <w:b/>
          <w:bCs/>
          <w:sz w:val="24"/>
        </w:rPr>
        <w:sectPr w:rsidR="00537DAC" w:rsidSect="00537DAC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>Форма №</w:t>
      </w:r>
      <w:r w:rsidR="00537DAC">
        <w:rPr>
          <w:rFonts w:ascii="Times New Roman" w:hAnsi="Times New Roman"/>
          <w:b/>
          <w:bCs/>
          <w:sz w:val="24"/>
        </w:rPr>
        <w:t>7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37DAC">
        <w:rPr>
          <w:rFonts w:ascii="Times New Roman" w:hAnsi="Times New Roman"/>
          <w:sz w:val="24"/>
        </w:rPr>
        <w:t>529-КР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 ___.___._____ года (</w:t>
      </w:r>
      <w:r w:rsidRPr="00782C44">
        <w:rPr>
          <w:rFonts w:ascii="Times New Roman" w:hAnsi="Times New Roman"/>
          <w:i/>
          <w:sz w:val="28"/>
          <w:szCs w:val="28"/>
        </w:rPr>
        <w:t>указать дату предоставления в ОАО «Славнефть-ЯНОС» учредительных и регистрационных документов контрагента</w:t>
      </w:r>
      <w:r w:rsidRPr="00782C44">
        <w:rPr>
          <w:rFonts w:ascii="Times New Roman" w:hAnsi="Times New Roman"/>
          <w:sz w:val="28"/>
          <w:szCs w:val="28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8E2807" w:rsidRDefault="008E2807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8E2807" w:rsidSect="00537DA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537DAC">
        <w:rPr>
          <w:rFonts w:ascii="Times New Roman" w:hAnsi="Times New Roman"/>
          <w:b/>
          <w:bCs/>
          <w:sz w:val="24"/>
        </w:rPr>
        <w:t>8</w:t>
      </w:r>
      <w:r w:rsidRPr="00782C44">
        <w:rPr>
          <w:rFonts w:ascii="Times New Roman" w:hAnsi="Times New Roman"/>
          <w:b/>
          <w:bCs/>
          <w:sz w:val="24"/>
        </w:rPr>
        <w:t>.1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37DAC">
        <w:rPr>
          <w:rFonts w:ascii="Times New Roman" w:hAnsi="Times New Roman"/>
          <w:sz w:val="24"/>
        </w:rPr>
        <w:t>529</w:t>
      </w:r>
      <w:r w:rsidRPr="00782C44">
        <w:rPr>
          <w:rFonts w:ascii="Times New Roman" w:hAnsi="Times New Roman"/>
          <w:sz w:val="24"/>
        </w:rPr>
        <w:t>-К</w:t>
      </w:r>
      <w:r w:rsidR="00537DAC">
        <w:rPr>
          <w:rFonts w:ascii="Times New Roman" w:hAnsi="Times New Roman"/>
          <w:sz w:val="24"/>
        </w:rPr>
        <w:t>Р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  <w:r w:rsidRPr="00782C44">
        <w:rPr>
          <w:rFonts w:ascii="Times New Roman" w:hAnsi="Times New Roman"/>
          <w:i/>
          <w:sz w:val="24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AE315C" w:rsidSect="00AE315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8779B5" w:rsidRDefault="008779B5" w:rsidP="00782C44">
      <w:pPr>
        <w:spacing w:before="0"/>
        <w:ind w:left="5664" w:hanging="984"/>
        <w:jc w:val="right"/>
        <w:rPr>
          <w:rFonts w:ascii="Times New Roman" w:hAnsi="Times New Roman"/>
          <w:b/>
          <w:bCs/>
          <w:sz w:val="24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t xml:space="preserve">Форма № </w:t>
      </w:r>
      <w:r w:rsidR="00537DAC">
        <w:rPr>
          <w:rFonts w:ascii="Times New Roman" w:hAnsi="Times New Roman"/>
          <w:b/>
          <w:bCs/>
          <w:sz w:val="24"/>
        </w:rPr>
        <w:t>8</w:t>
      </w:r>
      <w:r w:rsidRPr="00782C44">
        <w:rPr>
          <w:rFonts w:ascii="Times New Roman" w:hAnsi="Times New Roman"/>
          <w:b/>
          <w:bCs/>
          <w:sz w:val="24"/>
        </w:rPr>
        <w:t>.2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37DAC">
        <w:rPr>
          <w:rFonts w:ascii="Times New Roman" w:hAnsi="Times New Roman"/>
          <w:sz w:val="24"/>
        </w:rPr>
        <w:t>529</w:t>
      </w:r>
      <w:r w:rsidRPr="00782C44">
        <w:rPr>
          <w:rFonts w:ascii="Times New Roman" w:hAnsi="Times New Roman"/>
          <w:sz w:val="24"/>
        </w:rPr>
        <w:t>-К</w:t>
      </w:r>
      <w:r w:rsidR="00537DAC">
        <w:rPr>
          <w:rFonts w:ascii="Times New Roman" w:hAnsi="Times New Roman"/>
          <w:sz w:val="24"/>
        </w:rPr>
        <w:t>Р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782C44">
        <w:rPr>
          <w:rFonts w:ascii="Times New Roman" w:hAnsi="Times New Roman"/>
          <w:i/>
          <w:sz w:val="28"/>
          <w:szCs w:val="28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8"/>
          <w:szCs w:val="28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</w:t>
      </w:r>
      <w:r w:rsidRPr="00782C44">
        <w:rPr>
          <w:rFonts w:ascii="Times New Roman" w:hAnsi="Times New Roman"/>
          <w:sz w:val="24"/>
        </w:rPr>
        <w:t xml:space="preserve"> _______________________________________________________________________________.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  <w:szCs w:val="22"/>
        </w:rPr>
      </w:pPr>
      <w:r w:rsidRPr="00782C44">
        <w:rPr>
          <w:rFonts w:ascii="Times New Roman" w:hAnsi="Times New Roman"/>
          <w:i/>
          <w:sz w:val="24"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AE315C" w:rsidSect="00520295">
      <w:pgSz w:w="11906" w:h="16838"/>
      <w:pgMar w:top="142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08A" w:rsidRDefault="0067508A" w:rsidP="00FB07D9">
      <w:pPr>
        <w:spacing w:before="0"/>
      </w:pPr>
      <w:r>
        <w:separator/>
      </w:r>
    </w:p>
  </w:endnote>
  <w:endnote w:type="continuationSeparator" w:id="0">
    <w:p w:rsidR="0067508A" w:rsidRDefault="0067508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FFD" w:rsidRDefault="00930FFD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3719">
      <w:rPr>
        <w:noProof/>
      </w:rPr>
      <w:t>3</w:t>
    </w:r>
    <w:r>
      <w:rPr>
        <w:noProof/>
      </w:rPr>
      <w:fldChar w:fldCharType="end"/>
    </w:r>
  </w:p>
  <w:p w:rsidR="00930FFD" w:rsidRDefault="00930FFD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08A" w:rsidRDefault="0067508A" w:rsidP="00FB07D9">
      <w:pPr>
        <w:spacing w:before="0"/>
      </w:pPr>
      <w:r>
        <w:separator/>
      </w:r>
    </w:p>
  </w:footnote>
  <w:footnote w:type="continuationSeparator" w:id="0">
    <w:p w:rsidR="0067508A" w:rsidRDefault="0067508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3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1"/>
  </w:num>
  <w:num w:numId="13">
    <w:abstractNumId w:val="12"/>
  </w:num>
  <w:num w:numId="14">
    <w:abstractNumId w:val="20"/>
  </w:num>
  <w:num w:numId="15">
    <w:abstractNumId w:val="10"/>
  </w:num>
  <w:num w:numId="1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29B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6FD0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27C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3EE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63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6EE"/>
    <w:rsid w:val="00155A6D"/>
    <w:rsid w:val="00156038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C08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45E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E80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57E0C"/>
    <w:rsid w:val="00260031"/>
    <w:rsid w:val="002603E8"/>
    <w:rsid w:val="00260613"/>
    <w:rsid w:val="002606A2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741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080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5ED1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543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720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4FA1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A4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F9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4C5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168C"/>
    <w:rsid w:val="004421E4"/>
    <w:rsid w:val="00443172"/>
    <w:rsid w:val="004436EE"/>
    <w:rsid w:val="004437C6"/>
    <w:rsid w:val="0044404E"/>
    <w:rsid w:val="00444535"/>
    <w:rsid w:val="00445527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452"/>
    <w:rsid w:val="00464644"/>
    <w:rsid w:val="00464F78"/>
    <w:rsid w:val="00465717"/>
    <w:rsid w:val="00465A85"/>
    <w:rsid w:val="00465D53"/>
    <w:rsid w:val="00466079"/>
    <w:rsid w:val="00467AB5"/>
    <w:rsid w:val="004701E9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5D7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045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295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774"/>
    <w:rsid w:val="00533C39"/>
    <w:rsid w:val="00534753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37DAC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1B8"/>
    <w:rsid w:val="005E47A0"/>
    <w:rsid w:val="005E49F7"/>
    <w:rsid w:val="005E4E3F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77E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2FF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FEA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8A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4D56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A0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84B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4BF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595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C44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280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5E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3A19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9B5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07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0F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55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39B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7FD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03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010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1C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93F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15C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E26"/>
    <w:rsid w:val="00AE6F4B"/>
    <w:rsid w:val="00AE76B6"/>
    <w:rsid w:val="00AE7F7A"/>
    <w:rsid w:val="00AF0031"/>
    <w:rsid w:val="00AF032B"/>
    <w:rsid w:val="00AF05C1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953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CC4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C3E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4B41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966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04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BF695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744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510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67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69D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D7E99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C85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4FA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59C7"/>
    <w:rsid w:val="00D26D40"/>
    <w:rsid w:val="00D27DDC"/>
    <w:rsid w:val="00D27E52"/>
    <w:rsid w:val="00D27F09"/>
    <w:rsid w:val="00D30B86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AE7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29A0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952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920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94D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E8"/>
    <w:rsid w:val="00E24051"/>
    <w:rsid w:val="00E246D6"/>
    <w:rsid w:val="00E248A1"/>
    <w:rsid w:val="00E24992"/>
    <w:rsid w:val="00E24D60"/>
    <w:rsid w:val="00E257D4"/>
    <w:rsid w:val="00E25F85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47E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573"/>
    <w:rsid w:val="00E3777B"/>
    <w:rsid w:val="00E40685"/>
    <w:rsid w:val="00E41550"/>
    <w:rsid w:val="00E41770"/>
    <w:rsid w:val="00E420A3"/>
    <w:rsid w:val="00E42166"/>
    <w:rsid w:val="00E4245E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913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3A52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21D8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5EB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719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83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F5482"/>
  <w15:docId w15:val="{91C7EDC2-F6DC-4C87-B112-CFFB8CDD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06A2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48E6F-FDEA-41F7-89A2-6392BAE8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9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38</cp:revision>
  <cp:lastPrinted>2017-10-26T11:30:00Z</cp:lastPrinted>
  <dcterms:created xsi:type="dcterms:W3CDTF">2017-02-27T12:38:00Z</dcterms:created>
  <dcterms:modified xsi:type="dcterms:W3CDTF">2017-11-20T07:48:00Z</dcterms:modified>
</cp:coreProperties>
</file>